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12A50EE9" w14:textId="42E329A9" w:rsidR="00803DD4" w:rsidRPr="003F5EE7" w:rsidRDefault="00803DD4" w:rsidP="00803DD4">
      <w:pPr>
        <w:suppressAutoHyphens w:val="0"/>
        <w:spacing w:after="120"/>
        <w:jc w:val="right"/>
        <w:rPr>
          <w:rFonts w:cs="Arial"/>
          <w:caps/>
          <w:color w:val="003087"/>
          <w:sz w:val="22"/>
          <w:szCs w:val="35"/>
          <w:lang w:val="en-US" w:eastAsia="fr-FR"/>
        </w:rPr>
      </w:pPr>
    </w:p>
    <w:p w14:paraId="75619F21" w14:textId="15010C5C" w:rsidR="00397CA9" w:rsidRDefault="00397CA9" w:rsidP="00803DD4">
      <w:pPr>
        <w:suppressAutoHyphens w:val="0"/>
        <w:jc w:val="right"/>
        <w:rPr>
          <w:rFonts w:cs="Arial"/>
          <w:caps/>
          <w:color w:val="003087"/>
          <w:sz w:val="35"/>
          <w:szCs w:val="35"/>
          <w:lang w:val="en-US" w:eastAsia="fr-FR"/>
        </w:rPr>
      </w:pPr>
      <w:r w:rsidRPr="00DA3D11">
        <w:rPr>
          <w:rFonts w:cs="Arial"/>
          <w:caps/>
          <w:color w:val="003087"/>
          <w:sz w:val="35"/>
          <w:szCs w:val="35"/>
          <w:lang w:val="en-US" w:eastAsia="fr-FR"/>
        </w:rPr>
        <w:t>PROCEDURE ADAPTEE</w:t>
      </w:r>
    </w:p>
    <w:p w14:paraId="5421777B" w14:textId="1C281904" w:rsidR="002F3EBC" w:rsidRPr="003F5EE7" w:rsidRDefault="002F3EBC" w:rsidP="00803DD4">
      <w:pPr>
        <w:suppressAutoHyphens w:val="0"/>
        <w:jc w:val="right"/>
        <w:rPr>
          <w:rFonts w:cs="Arial"/>
          <w:caps/>
          <w:color w:val="003087"/>
          <w:sz w:val="35"/>
          <w:szCs w:val="35"/>
          <w:lang w:val="en-US" w:eastAsia="fr-FR"/>
        </w:rPr>
      </w:pPr>
      <w:r>
        <w:rPr>
          <w:rFonts w:cs="Arial"/>
          <w:caps/>
          <w:color w:val="003087"/>
          <w:sz w:val="35"/>
          <w:szCs w:val="35"/>
          <w:lang w:val="en-US" w:eastAsia="fr-FR"/>
        </w:rPr>
        <w:t>AE AC25MODULERS</w:t>
      </w:r>
    </w:p>
    <w:p w14:paraId="29BA4B29" w14:textId="77777777" w:rsidR="008774D5" w:rsidRPr="003F5EE7" w:rsidRDefault="008774D5" w:rsidP="00803DD4">
      <w:pPr>
        <w:suppressAutoHyphens w:val="0"/>
        <w:jc w:val="right"/>
        <w:rPr>
          <w:rFonts w:cs="Arial"/>
          <w:caps/>
          <w:color w:val="003087"/>
          <w:sz w:val="35"/>
          <w:szCs w:val="35"/>
          <w:lang w:val="en-US" w:eastAsia="fr-FR"/>
        </w:rPr>
      </w:pPr>
    </w:p>
    <w:p w14:paraId="70865872" w14:textId="77777777" w:rsidR="00081128" w:rsidRPr="00081128" w:rsidRDefault="00081128" w:rsidP="00081128">
      <w:pPr>
        <w:rPr>
          <w:lang w:val="en-US"/>
        </w:rPr>
      </w:pP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340AE3AC" w14:textId="77777777" w:rsidR="00081128" w:rsidRDefault="00081128" w:rsidP="00081128">
      <w:pPr>
        <w:rPr>
          <w:rFonts w:cs="Arial"/>
          <w:caps/>
          <w:color w:val="003087"/>
          <w:sz w:val="35"/>
          <w:szCs w:val="35"/>
          <w:lang w:val="en-US" w:eastAsia="fr-FR"/>
        </w:rPr>
      </w:pPr>
    </w:p>
    <w:p w14:paraId="740DBEF7" w14:textId="77777777" w:rsidR="00081128" w:rsidRPr="00081128" w:rsidRDefault="00081128" w:rsidP="00081128">
      <w:pPr>
        <w:rPr>
          <w:lang w:val="en-US"/>
        </w:rPr>
      </w:pPr>
    </w:p>
    <w:p w14:paraId="6B1DD2C3" w14:textId="77777777" w:rsidR="00081128" w:rsidRPr="00081128" w:rsidRDefault="00081128" w:rsidP="00081128">
      <w:pPr>
        <w:rPr>
          <w:lang w:val="en-US"/>
        </w:rPr>
      </w:pPr>
    </w:p>
    <w:p w14:paraId="0A96EB70" w14:textId="77777777" w:rsidR="00081128" w:rsidRPr="00081128" w:rsidRDefault="00081128" w:rsidP="00081128">
      <w:pPr>
        <w:rPr>
          <w:lang w:val="en-US"/>
        </w:rPr>
      </w:pPr>
    </w:p>
    <w:p w14:paraId="67EF17C1" w14:textId="77777777" w:rsidR="00081128" w:rsidRPr="00081128" w:rsidRDefault="00081128" w:rsidP="00081128">
      <w:pPr>
        <w:rPr>
          <w:lang w:val="en-US"/>
        </w:rPr>
      </w:pPr>
    </w:p>
    <w:p w14:paraId="75A3330D" w14:textId="77777777" w:rsidR="00081128" w:rsidRPr="00081128" w:rsidRDefault="00081128" w:rsidP="00081128">
      <w:pPr>
        <w:rPr>
          <w:lang w:val="en-US"/>
        </w:rPr>
      </w:pPr>
    </w:p>
    <w:p w14:paraId="0A60785F" w14:textId="19146281" w:rsidR="00081128" w:rsidRDefault="00081128" w:rsidP="00081128">
      <w:pPr>
        <w:rPr>
          <w:rFonts w:cs="Arial"/>
          <w:caps/>
          <w:color w:val="003087"/>
          <w:sz w:val="35"/>
          <w:szCs w:val="35"/>
          <w:lang w:val="en-US" w:eastAsia="fr-FR"/>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Default="00761235" w:rsidP="007164B3">
      <w:pPr>
        <w:pStyle w:val="Corpsdetexte31"/>
        <w:tabs>
          <w:tab w:val="left" w:pos="851"/>
        </w:tabs>
        <w:jc w:val="center"/>
        <w:rPr>
          <w:b/>
          <w:i w:val="0"/>
          <w:sz w:val="14"/>
          <w:lang w:val="en-US"/>
        </w:rPr>
      </w:pPr>
    </w:p>
    <w:p w14:paraId="5D67B3DC" w14:textId="77777777" w:rsidR="004606F1" w:rsidRPr="003F5EE7" w:rsidRDefault="004606F1" w:rsidP="007164B3">
      <w:pPr>
        <w:pStyle w:val="Corpsdetexte31"/>
        <w:tabs>
          <w:tab w:val="left" w:pos="851"/>
        </w:tabs>
        <w:jc w:val="center"/>
        <w:rPr>
          <w:b/>
          <w:i w:val="0"/>
          <w:sz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E8952EC" w14:textId="77777777" w:rsidR="004606F1" w:rsidRDefault="004606F1" w:rsidP="006C4338">
      <w:pPr>
        <w:tabs>
          <w:tab w:val="left" w:pos="426"/>
          <w:tab w:val="left" w:pos="851"/>
        </w:tabs>
        <w:jc w:val="both"/>
        <w:rPr>
          <w:rFonts w:ascii="Trebuchet MS" w:hAnsi="Trebuchet MS"/>
          <w:sz w:val="16"/>
        </w:rPr>
      </w:pPr>
    </w:p>
    <w:p w14:paraId="38BDD7A6" w14:textId="20F7072B"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E4680F">
        <w:rPr>
          <w:rFonts w:ascii="Arial" w:hAnsi="Arial" w:cs="Arial"/>
        </w:rPr>
        <w:t xml:space="preserve">Prestations de redéveloppement et de tierce maintenance applicative du système </w:t>
      </w:r>
      <w:proofErr w:type="spellStart"/>
      <w:r w:rsidR="00E4680F">
        <w:rPr>
          <w:rFonts w:ascii="Arial" w:hAnsi="Arial" w:cs="Arial"/>
        </w:rPr>
        <w:t>modulers</w:t>
      </w:r>
      <w:proofErr w:type="spellEnd"/>
      <w:r w:rsidR="00E4680F">
        <w:rPr>
          <w:rFonts w:ascii="Arial" w:hAnsi="Arial" w:cs="Arial"/>
        </w:rPr>
        <w:t xml:space="preserve"> et services associés.</w:t>
      </w:r>
    </w:p>
    <w:p w14:paraId="5143499B" w14:textId="109FF7AB" w:rsidR="009B1CD0" w:rsidRDefault="009B1CD0" w:rsidP="006C4338">
      <w:pPr>
        <w:tabs>
          <w:tab w:val="left" w:pos="426"/>
          <w:tab w:val="left" w:pos="851"/>
        </w:tabs>
        <w:jc w:val="both"/>
        <w:rPr>
          <w:rFonts w:ascii="Arial" w:hAnsi="Arial" w:cs="Arial"/>
          <w:sz w:val="16"/>
          <w:szCs w:val="24"/>
        </w:rPr>
      </w:pPr>
    </w:p>
    <w:p w14:paraId="42E5836F" w14:textId="77777777" w:rsidR="004606F1" w:rsidRPr="00761235" w:rsidRDefault="004606F1" w:rsidP="006C4338">
      <w:pPr>
        <w:tabs>
          <w:tab w:val="left" w:pos="426"/>
          <w:tab w:val="left" w:pos="851"/>
        </w:tabs>
        <w:jc w:val="both"/>
        <w:rPr>
          <w:rFonts w:ascii="Arial" w:hAnsi="Arial" w:cs="Arial"/>
          <w:sz w:val="16"/>
          <w:szCs w:val="24"/>
        </w:rPr>
      </w:pPr>
    </w:p>
    <w:p w14:paraId="12CA1A02" w14:textId="237FBBFD"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E4680F">
        <w:rPr>
          <w:rFonts w:ascii="Arial" w:hAnsi="Arial" w:cs="Arial"/>
          <w:szCs w:val="22"/>
        </w:rPr>
        <w:t>AC25MODULERS</w:t>
      </w:r>
    </w:p>
    <w:p w14:paraId="3C235EBB" w14:textId="77777777" w:rsidR="00DD26F2" w:rsidRDefault="00DD26F2" w:rsidP="0061068C">
      <w:pPr>
        <w:tabs>
          <w:tab w:val="left" w:pos="426"/>
          <w:tab w:val="left" w:pos="851"/>
        </w:tabs>
        <w:jc w:val="both"/>
        <w:rPr>
          <w:rFonts w:ascii="Arial" w:hAnsi="Arial" w:cs="Arial"/>
          <w:sz w:val="12"/>
        </w:rPr>
      </w:pPr>
    </w:p>
    <w:p w14:paraId="0B49D65B" w14:textId="77777777" w:rsidR="004606F1" w:rsidRPr="008571D3" w:rsidRDefault="004606F1" w:rsidP="0061068C">
      <w:pPr>
        <w:tabs>
          <w:tab w:val="left" w:pos="426"/>
          <w:tab w:val="left" w:pos="851"/>
        </w:tabs>
        <w:jc w:val="both"/>
        <w:rPr>
          <w:rFonts w:ascii="Arial" w:hAnsi="Arial" w:cs="Arial"/>
          <w:sz w:val="12"/>
        </w:rPr>
      </w:pPr>
    </w:p>
    <w:p w14:paraId="67D73C52" w14:textId="77777777" w:rsidR="003D7B9B"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p>
    <w:tbl>
      <w:tblPr>
        <w:tblStyle w:val="Grilledutableau"/>
        <w:tblW w:w="10201" w:type="dxa"/>
        <w:tblLook w:val="04A0" w:firstRow="1" w:lastRow="0" w:firstColumn="1" w:lastColumn="0" w:noHBand="0" w:noVBand="1"/>
      </w:tblPr>
      <w:tblGrid>
        <w:gridCol w:w="6922"/>
        <w:gridCol w:w="3279"/>
      </w:tblGrid>
      <w:tr w:rsidR="003D7B9B" w:rsidRPr="003D7B9B" w14:paraId="646128DA" w14:textId="77777777" w:rsidTr="00115112">
        <w:tc>
          <w:tcPr>
            <w:tcW w:w="8444" w:type="dxa"/>
          </w:tcPr>
          <w:p w14:paraId="4731F985"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Services de maintenance des systèmes et services d’assistance</w:t>
            </w:r>
          </w:p>
        </w:tc>
        <w:tc>
          <w:tcPr>
            <w:tcW w:w="1757" w:type="dxa"/>
          </w:tcPr>
          <w:p w14:paraId="633E3416"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 xml:space="preserve">72 25 00 02 </w:t>
            </w:r>
          </w:p>
        </w:tc>
      </w:tr>
      <w:tr w:rsidR="003D7B9B" w:rsidRPr="003D7B9B" w14:paraId="07B988C9" w14:textId="77777777" w:rsidTr="00115112">
        <w:tc>
          <w:tcPr>
            <w:tcW w:w="8444" w:type="dxa"/>
          </w:tcPr>
          <w:p w14:paraId="7E690C82"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Services de développement de logiciels de technologies de l’information</w:t>
            </w:r>
          </w:p>
        </w:tc>
        <w:tc>
          <w:tcPr>
            <w:tcW w:w="1757" w:type="dxa"/>
          </w:tcPr>
          <w:p w14:paraId="1F11C4D9"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72 21 25 17</w:t>
            </w:r>
          </w:p>
        </w:tc>
      </w:tr>
      <w:tr w:rsidR="003D7B9B" w:rsidRPr="003D7B9B" w14:paraId="37CE1E45" w14:textId="77777777" w:rsidTr="00115112">
        <w:tc>
          <w:tcPr>
            <w:tcW w:w="8444" w:type="dxa"/>
          </w:tcPr>
          <w:p w14:paraId="73C13339"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Service d’analyse stratégique et de planification de systèmes ou de technologies de l’information</w:t>
            </w:r>
          </w:p>
        </w:tc>
        <w:tc>
          <w:tcPr>
            <w:tcW w:w="1757" w:type="dxa"/>
          </w:tcPr>
          <w:p w14:paraId="55D7185A"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72 22 21 00</w:t>
            </w:r>
          </w:p>
        </w:tc>
      </w:tr>
      <w:tr w:rsidR="003D7B9B" w:rsidRPr="003D7B9B" w14:paraId="041356F0" w14:textId="77777777" w:rsidTr="00115112">
        <w:tc>
          <w:tcPr>
            <w:tcW w:w="8444" w:type="dxa"/>
          </w:tcPr>
          <w:p w14:paraId="796C1448"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Service de conseil en systèmes informatiques et conseils techniques</w:t>
            </w:r>
          </w:p>
        </w:tc>
        <w:tc>
          <w:tcPr>
            <w:tcW w:w="1757" w:type="dxa"/>
          </w:tcPr>
          <w:p w14:paraId="4252F87B" w14:textId="77777777" w:rsidR="003D7B9B" w:rsidRPr="003D7B9B" w:rsidRDefault="003D7B9B" w:rsidP="003D7B9B">
            <w:pPr>
              <w:tabs>
                <w:tab w:val="left" w:pos="426"/>
                <w:tab w:val="left" w:pos="851"/>
              </w:tabs>
              <w:ind w:left="2840" w:hanging="2840"/>
              <w:rPr>
                <w:rFonts w:ascii="Arial" w:hAnsi="Arial" w:cs="Arial"/>
              </w:rPr>
            </w:pPr>
            <w:r w:rsidRPr="003D7B9B">
              <w:rPr>
                <w:rFonts w:ascii="Arial" w:hAnsi="Arial" w:cs="Arial"/>
              </w:rPr>
              <w:t>72 22 00 00</w:t>
            </w:r>
          </w:p>
        </w:tc>
      </w:tr>
    </w:tbl>
    <w:p w14:paraId="7A60FECE" w14:textId="77777777" w:rsidR="009B1CD0" w:rsidRPr="008C0B1F" w:rsidRDefault="009B1CD0" w:rsidP="00710FD6">
      <w:pPr>
        <w:tabs>
          <w:tab w:val="left" w:pos="426"/>
          <w:tab w:val="left" w:pos="851"/>
        </w:tabs>
        <w:jc w:val="both"/>
        <w:rPr>
          <w:rFonts w:ascii="Trebuchet MS" w:hAnsi="Trebuchet MS" w:cs="Arial"/>
          <w:sz w:val="12"/>
        </w:rPr>
      </w:pP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50C395" w14:textId="77777777" w:rsidR="00320879" w:rsidRDefault="00320879" w:rsidP="007D4AAE">
      <w:pPr>
        <w:pStyle w:val="fcasegauche"/>
        <w:tabs>
          <w:tab w:val="left" w:pos="851"/>
        </w:tabs>
        <w:rPr>
          <w:rFonts w:ascii="Arial Narrow" w:hAnsi="Arial Narrow" w:cs="Arial"/>
        </w:rPr>
      </w:pPr>
    </w:p>
    <w:p w14:paraId="6F3DF258"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 xml:space="preserve">Par dérogation à l’article 4.1 du CCAG-TIC, en cas de contradiction, les pièces constitutives qui suivent prévalent dans l’ordre de priorité décroissant mentionné ci-après : </w:t>
      </w:r>
    </w:p>
    <w:p w14:paraId="36871620" w14:textId="77777777" w:rsidR="004606F1" w:rsidRPr="004606F1" w:rsidRDefault="004606F1" w:rsidP="004606F1">
      <w:pPr>
        <w:pStyle w:val="fcasegauche"/>
        <w:tabs>
          <w:tab w:val="left" w:pos="851"/>
        </w:tabs>
        <w:rPr>
          <w:rFonts w:ascii="Arial Narrow" w:hAnsi="Arial Narrow" w:cs="Arial"/>
        </w:rPr>
      </w:pPr>
    </w:p>
    <w:p w14:paraId="7768A2B6"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 notification de l’accord-cadre ;</w:t>
      </w:r>
    </w:p>
    <w:p w14:paraId="04371F33" w14:textId="53EA52E8"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L’acte d'Engagement réf AE</w:t>
      </w:r>
      <w:r w:rsidR="002F3EBC">
        <w:rPr>
          <w:rFonts w:ascii="Arial Narrow" w:hAnsi="Arial Narrow" w:cs="Arial"/>
        </w:rPr>
        <w:t xml:space="preserve"> </w:t>
      </w:r>
      <w:r w:rsidRPr="004606F1">
        <w:rPr>
          <w:rFonts w:ascii="Arial Narrow" w:hAnsi="Arial Narrow" w:cs="Arial"/>
        </w:rPr>
        <w:t>AC25MODULERS et ses annexes en un original complété, daté et signé par une personne habilitée de plein droit à représenter la société dans la version résultant des dernières modifications éventuelles opérées par avenant :</w:t>
      </w:r>
    </w:p>
    <w:p w14:paraId="51B49D66" w14:textId="77777777" w:rsidR="004606F1" w:rsidRPr="004606F1" w:rsidRDefault="004606F1" w:rsidP="004606F1">
      <w:pPr>
        <w:pStyle w:val="fcasegauche"/>
        <w:tabs>
          <w:tab w:val="left" w:pos="851"/>
        </w:tabs>
        <w:rPr>
          <w:rFonts w:ascii="Arial Narrow" w:hAnsi="Arial Narrow" w:cs="Arial"/>
        </w:rPr>
      </w:pPr>
      <w:proofErr w:type="gramStart"/>
      <w:r w:rsidRPr="004606F1">
        <w:rPr>
          <w:rFonts w:ascii="Arial Narrow" w:hAnsi="Arial Narrow" w:cs="Arial"/>
        </w:rPr>
        <w:t>o</w:t>
      </w:r>
      <w:proofErr w:type="gramEnd"/>
      <w:r w:rsidRPr="004606F1">
        <w:rPr>
          <w:rFonts w:ascii="Arial Narrow" w:hAnsi="Arial Narrow" w:cs="Arial"/>
        </w:rPr>
        <w:tab/>
        <w:t>Annexe BPU/DPF (onglets Bordereau des Prix Unitaires et forfaitaires plafonds) valant annexe financière (Réf. BPU AC25MODULERS)</w:t>
      </w:r>
    </w:p>
    <w:p w14:paraId="190742E6" w14:textId="49547243"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 présent cahier des clauses administratives particulières (CCAP AC25</w:t>
      </w:r>
      <w:proofErr w:type="gramStart"/>
      <w:r w:rsidRPr="004606F1">
        <w:rPr>
          <w:rFonts w:ascii="Arial Narrow" w:hAnsi="Arial Narrow" w:cs="Arial"/>
        </w:rPr>
        <w:t>MODULERS)  et</w:t>
      </w:r>
      <w:proofErr w:type="gramEnd"/>
      <w:r w:rsidRPr="004606F1">
        <w:rPr>
          <w:rFonts w:ascii="Arial Narrow" w:hAnsi="Arial Narrow" w:cs="Arial"/>
        </w:rPr>
        <w:t xml:space="preserve"> son annexe Pénalités dont l'exemplaire conservé dans les archives de l'Ineris fait seul foi</w:t>
      </w:r>
      <w:r w:rsidR="002F3EBC">
        <w:rPr>
          <w:rFonts w:ascii="Arial Narrow" w:hAnsi="Arial Narrow" w:cs="Arial"/>
        </w:rPr>
        <w:t xml:space="preserve"> </w:t>
      </w:r>
      <w:r w:rsidRPr="004606F1">
        <w:rPr>
          <w:rFonts w:ascii="Arial Narrow" w:hAnsi="Arial Narrow" w:cs="Arial"/>
        </w:rPr>
        <w:t>;</w:t>
      </w:r>
    </w:p>
    <w:p w14:paraId="469E3A29"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conditions générales d’achat de l’Ineris ;</w:t>
      </w:r>
    </w:p>
    <w:p w14:paraId="3F2A111C" w14:textId="33BED242"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 charte fournisseur disponible sur le site internet de l’Ineris (</w:t>
      </w:r>
      <w:hyperlink r:id="rId15" w:history="1">
        <w:r w:rsidR="002F3EBC" w:rsidRPr="00F3686D">
          <w:rPr>
            <w:rStyle w:val="Lienhypertexte"/>
            <w:rFonts w:ascii="Arial Narrow" w:hAnsi="Arial Narrow" w:cs="Arial"/>
          </w:rPr>
          <w:t>www.ineris.fr</w:t>
        </w:r>
      </w:hyperlink>
      <w:r w:rsidR="002F3EBC">
        <w:rPr>
          <w:rFonts w:ascii="Arial Narrow" w:hAnsi="Arial Narrow" w:cs="Arial"/>
        </w:rPr>
        <w:t xml:space="preserve"> </w:t>
      </w:r>
      <w:r w:rsidRPr="004606F1">
        <w:rPr>
          <w:rFonts w:ascii="Arial Narrow" w:hAnsi="Arial Narrow" w:cs="Arial"/>
        </w:rPr>
        <w:t>)</w:t>
      </w:r>
      <w:r w:rsidR="002F3EBC">
        <w:rPr>
          <w:rFonts w:ascii="Arial Narrow" w:hAnsi="Arial Narrow" w:cs="Arial"/>
        </w:rPr>
        <w:t xml:space="preserve"> </w:t>
      </w:r>
      <w:r w:rsidRPr="004606F1">
        <w:rPr>
          <w:rFonts w:ascii="Arial Narrow" w:hAnsi="Arial Narrow" w:cs="Arial"/>
        </w:rPr>
        <w:t>;</w:t>
      </w:r>
    </w:p>
    <w:p w14:paraId="4BDF2D52"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 charte de déontologie de l’Ineris</w:t>
      </w:r>
    </w:p>
    <w:p w14:paraId="4BDA8DF0" w14:textId="1B566A72"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 cahier des clauses techniques particulières (CCTP</w:t>
      </w:r>
      <w:r w:rsidR="002F3EBC">
        <w:rPr>
          <w:rFonts w:ascii="Arial Narrow" w:hAnsi="Arial Narrow" w:cs="Arial"/>
        </w:rPr>
        <w:t xml:space="preserve"> </w:t>
      </w:r>
      <w:r w:rsidRPr="004606F1">
        <w:rPr>
          <w:rFonts w:ascii="Arial Narrow" w:hAnsi="Arial Narrow" w:cs="Arial"/>
        </w:rPr>
        <w:t>AC25MODULERS) et ses annexes dont l'exemplaire conservé dans les archives de l'Ineris fait seul foi ;</w:t>
      </w:r>
    </w:p>
    <w:p w14:paraId="1A84004A" w14:textId="087E7D7B"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 xml:space="preserve">Le Cahier des Clauses Administratives Générales (CCAG-TIC) applicables aux marchés techniques de l’information et de la communication approuvé par l’arrêté du 30 mars 2021, JORF n°78 du 1er avril 2021, texte n°22) et en vigueur à la date de la notification du présent marché public. (Ce document n'est pas joint au marché. Le Titulaire peut s'en procurer un exemplaire auprès de la Direction des Journaux Officiels ou sur le site du ministère des Finances, portail : </w:t>
      </w:r>
      <w:hyperlink r:id="rId16" w:history="1">
        <w:r w:rsidR="002F3EBC" w:rsidRPr="00F3686D">
          <w:rPr>
            <w:rStyle w:val="Lienhypertexte"/>
            <w:rFonts w:ascii="Arial Narrow" w:hAnsi="Arial Narrow" w:cs="Arial"/>
          </w:rPr>
          <w:t>www.marches-publics.fr</w:t>
        </w:r>
      </w:hyperlink>
      <w:r w:rsidR="002F3EBC">
        <w:rPr>
          <w:rFonts w:ascii="Arial Narrow" w:hAnsi="Arial Narrow" w:cs="Arial"/>
        </w:rPr>
        <w:t xml:space="preserve"> </w:t>
      </w:r>
      <w:r w:rsidRPr="004606F1">
        <w:rPr>
          <w:rFonts w:ascii="Arial Narrow" w:hAnsi="Arial Narrow" w:cs="Arial"/>
        </w:rPr>
        <w:t>;</w:t>
      </w:r>
    </w:p>
    <w:p w14:paraId="550BD107"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bons de commandes conclus sur la base de l’accord-cadre</w:t>
      </w:r>
    </w:p>
    <w:p w14:paraId="415ED195"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marchés subséquents conclus sur la base de l’accord-cadre</w:t>
      </w:r>
    </w:p>
    <w:p w14:paraId="6D9B2B60"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actes spéciaux de sous-traitance et leurs avenants postérieurs à la notification du marché</w:t>
      </w:r>
    </w:p>
    <w:p w14:paraId="74DBF171"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 xml:space="preserve">L'offre technique du Titulaire dans toute ses dispositions conformes aux documents qui précèdent </w:t>
      </w:r>
    </w:p>
    <w:p w14:paraId="34CA67B9" w14:textId="77777777" w:rsidR="004606F1" w:rsidRPr="004606F1" w:rsidRDefault="004606F1" w:rsidP="004606F1">
      <w:pPr>
        <w:pStyle w:val="fcasegauche"/>
        <w:tabs>
          <w:tab w:val="left" w:pos="851"/>
        </w:tabs>
        <w:rPr>
          <w:rFonts w:ascii="Arial Narrow" w:hAnsi="Arial Narrow" w:cs="Arial"/>
        </w:rPr>
      </w:pPr>
    </w:p>
    <w:p w14:paraId="53F9FECB"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Le Titulaire reconnaît expressément avoir pris connaissance et accepté les documents ci-dessus.</w:t>
      </w:r>
    </w:p>
    <w:p w14:paraId="6DF35F49" w14:textId="38B0A2BD" w:rsidR="00320879" w:rsidRDefault="004606F1" w:rsidP="004606F1">
      <w:pPr>
        <w:pStyle w:val="fcasegauche"/>
        <w:tabs>
          <w:tab w:val="left" w:pos="851"/>
        </w:tabs>
        <w:rPr>
          <w:rFonts w:ascii="Arial Narrow" w:hAnsi="Arial Narrow" w:cs="Arial"/>
        </w:rPr>
      </w:pPr>
      <w:r w:rsidRPr="004606F1">
        <w:rPr>
          <w:rFonts w:ascii="Arial Narrow" w:hAnsi="Arial Narrow" w:cs="Arial"/>
        </w:rPr>
        <w:t>Les conditions générales de vente du Titulaire, hormis celles issues de dispositions légales impératives, sont inopposables quelle qu'en soit la forme.</w:t>
      </w:r>
    </w:p>
    <w:p w14:paraId="56933002" w14:textId="67A59238" w:rsidR="00397CA9" w:rsidRDefault="00397CA9" w:rsidP="00320879">
      <w:pPr>
        <w:pStyle w:val="fcasegauche"/>
        <w:tabs>
          <w:tab w:val="left" w:pos="851"/>
        </w:tabs>
        <w:rPr>
          <w:rFonts w:ascii="Arial Narrow" w:hAnsi="Arial Narrow" w:cs="Arial"/>
        </w:rPr>
      </w:pP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7"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8"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12CCAEF0" w14:textId="77777777" w:rsidR="004606F1" w:rsidRDefault="004606F1" w:rsidP="009B45B9">
      <w:pPr>
        <w:tabs>
          <w:tab w:val="left" w:pos="426"/>
          <w:tab w:val="left" w:pos="851"/>
        </w:tabs>
        <w:jc w:val="both"/>
        <w:rPr>
          <w:rFonts w:ascii="Arial Narrow" w:hAnsi="Arial Narrow" w:cs="Arial"/>
          <w:b/>
        </w:rPr>
        <w:sectPr w:rsidR="004606F1" w:rsidSect="00803DD4">
          <w:footerReference w:type="default" r:id="rId19"/>
          <w:pgSz w:w="11906" w:h="16838"/>
          <w:pgMar w:top="454" w:right="851" w:bottom="736" w:left="851" w:header="720" w:footer="680" w:gutter="0"/>
          <w:cols w:space="720"/>
          <w:docGrid w:linePitch="360"/>
        </w:sectPr>
      </w:pP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747A4C43"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4606F1">
        <w:rPr>
          <w:rFonts w:ascii="Arial" w:hAnsi="Arial" w:cs="Arial"/>
        </w:rPr>
        <w:t>48</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57FC85EB" w:rsidR="009B1CD0" w:rsidRDefault="00237327" w:rsidP="004606F1">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à compter de </w:t>
      </w:r>
      <w:r w:rsidR="004606F1">
        <w:rPr>
          <w:rFonts w:ascii="Arial" w:hAnsi="Arial" w:cs="Arial"/>
        </w:rPr>
        <w:t>l</w:t>
      </w:r>
      <w:r w:rsidR="00553933" w:rsidRPr="004606F1">
        <w:rPr>
          <w:rFonts w:ascii="Arial" w:hAnsi="Arial" w:cs="Arial"/>
        </w:rPr>
        <w:t>a</w:t>
      </w:r>
      <w:r w:rsidR="009B1CD0" w:rsidRPr="004606F1">
        <w:rPr>
          <w:rFonts w:ascii="Arial" w:hAnsi="Arial" w:cs="Arial"/>
        </w:rPr>
        <w:t xml:space="preserve"> date de notification de l’accord-cadre ;</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6C2F74C1" w:rsidR="009B1CD0" w:rsidRPr="004268AC" w:rsidRDefault="004606F1" w:rsidP="009B45B9">
      <w:pPr>
        <w:pStyle w:val="fcasegauche"/>
        <w:tabs>
          <w:tab w:val="left" w:pos="426"/>
          <w:tab w:val="left" w:pos="851"/>
        </w:tabs>
        <w:spacing w:after="0"/>
        <w:ind w:left="0" w:firstLine="0"/>
        <w:jc w:val="left"/>
        <w:rPr>
          <w:rFonts w:ascii="Arial Narrow" w:hAnsi="Arial Narrow" w:cs="Arial"/>
          <w:i/>
          <w:sz w:val="18"/>
          <w:szCs w:val="18"/>
        </w:rPr>
      </w:pPr>
      <w:r>
        <w:rPr>
          <w:rFonts w:ascii="Arial" w:hAnsi="Arial" w:cs="Arial"/>
        </w:rPr>
        <w:t>L</w:t>
      </w:r>
      <w:r w:rsidR="009B1CD0" w:rsidRPr="00153371">
        <w:rPr>
          <w:rFonts w:ascii="Arial" w:hAnsi="Arial" w:cs="Arial"/>
        </w:rPr>
        <w:t xml:space="preserve">’accord cadre </w:t>
      </w:r>
      <w:r>
        <w:rPr>
          <w:rFonts w:ascii="Arial" w:hAnsi="Arial" w:cs="Arial"/>
        </w:rPr>
        <w:t>n’</w:t>
      </w:r>
      <w:r w:rsidR="009B1CD0" w:rsidRPr="00153371">
        <w:rPr>
          <w:rFonts w:ascii="Arial" w:hAnsi="Arial" w:cs="Arial"/>
        </w:rPr>
        <w:t>est</w:t>
      </w:r>
      <w:r>
        <w:rPr>
          <w:rFonts w:ascii="Arial" w:hAnsi="Arial" w:cs="Arial"/>
        </w:rPr>
        <w:t xml:space="preserve"> pas</w:t>
      </w:r>
      <w:r w:rsidR="009B1CD0" w:rsidRPr="00153371">
        <w:rPr>
          <w:rFonts w:ascii="Arial" w:hAnsi="Arial" w:cs="Arial"/>
        </w:rPr>
        <w:t xml:space="preserve"> reconductible</w:t>
      </w:r>
      <w:r>
        <w:rPr>
          <w:rFonts w:ascii="Arial" w:hAnsi="Arial" w:cs="Arial"/>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6F13026" w14:textId="5DD0ED25" w:rsidR="00D93018" w:rsidRDefault="00D93018" w:rsidP="00106D9D">
      <w:pPr>
        <w:tabs>
          <w:tab w:val="left" w:pos="576"/>
        </w:tabs>
        <w:spacing w:after="120"/>
        <w:rPr>
          <w:rFonts w:ascii="Arial" w:hAnsi="Arial" w:cs="Arial"/>
          <w:szCs w:val="22"/>
        </w:rPr>
      </w:pP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4B7C47">
        <w:rPr>
          <w:rFonts w:ascii="Arial" w:hAnsi="Arial" w:cs="Arial"/>
          <w:b/>
          <w:sz w:val="18"/>
          <w:szCs w:val="22"/>
        </w:rPr>
        <w:t xml:space="preserve">Le montant total HT des prestations que j’envisage de sous-traiter conformément à ces annexes est </w:t>
      </w:r>
      <w:proofErr w:type="gramStart"/>
      <w:r w:rsidRPr="004B7C47">
        <w:rPr>
          <w:rFonts w:ascii="Arial" w:hAnsi="Arial" w:cs="Arial"/>
          <w:b/>
          <w:sz w:val="18"/>
          <w:szCs w:val="22"/>
        </w:rPr>
        <w:t>de  :</w:t>
      </w:r>
      <w:proofErr w:type="gramEnd"/>
      <w:r w:rsidRPr="004B7C47">
        <w:rPr>
          <w:rFonts w:ascii="Arial" w:hAnsi="Arial" w:cs="Arial"/>
          <w:b/>
          <w:sz w:val="18"/>
          <w:szCs w:val="22"/>
        </w:rPr>
        <w:t xml:space="preserve"> </w:t>
      </w:r>
      <w:r w:rsidRPr="004B7C47">
        <w:rPr>
          <w:rFonts w:ascii="Arial" w:hAnsi="Arial" w:cs="Arial"/>
          <w:b/>
          <w:sz w:val="18"/>
          <w:szCs w:val="22"/>
        </w:rPr>
        <w:tab/>
      </w:r>
      <w:r w:rsidR="009E4655" w:rsidRPr="004B7C47">
        <w:rPr>
          <w:rFonts w:ascii="Arial" w:hAnsi="Arial" w:cs="Arial"/>
          <w:b/>
          <w:sz w:val="18"/>
          <w:szCs w:val="22"/>
        </w:rPr>
        <w:t>…………</w:t>
      </w:r>
      <w:r w:rsidRPr="004B7C47">
        <w:rPr>
          <w:rFonts w:ascii="Arial" w:hAnsi="Arial" w:cs="Arial"/>
          <w:b/>
          <w:sz w:val="18"/>
          <w:szCs w:val="22"/>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739F072C" w14:textId="77777777" w:rsidR="004606F1" w:rsidRDefault="004606F1" w:rsidP="009B45B9">
      <w:pPr>
        <w:tabs>
          <w:tab w:val="left" w:pos="851"/>
        </w:tabs>
        <w:jc w:val="both"/>
        <w:rPr>
          <w:rFonts w:ascii="Arial Narrow" w:hAnsi="Arial Narrow" w:cs="Arial"/>
          <w:bCs/>
        </w:rPr>
        <w:sectPr w:rsidR="004606F1" w:rsidSect="00803DD4">
          <w:pgSz w:w="11906" w:h="16838"/>
          <w:pgMar w:top="454" w:right="851" w:bottom="736" w:left="851" w:header="720" w:footer="680" w:gutter="0"/>
          <w:cols w:space="720"/>
          <w:docGrid w:linePitch="360"/>
        </w:sectPr>
      </w:pPr>
    </w:p>
    <w:p w14:paraId="67E3BC12"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20"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1"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36E314F4" w14:textId="77777777" w:rsidR="004606F1" w:rsidRDefault="004606F1" w:rsidP="005846FB">
      <w:pPr>
        <w:tabs>
          <w:tab w:val="left" w:pos="851"/>
        </w:tabs>
        <w:jc w:val="both"/>
        <w:rPr>
          <w:rFonts w:ascii="Arial Narrow" w:hAnsi="Arial Narrow" w:cs="Arial"/>
          <w:bCs/>
        </w:rPr>
        <w:sectPr w:rsidR="004606F1" w:rsidSect="00803DD4">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2"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3"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56D50CA0"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2C6101">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315C4B9"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1" w:name="_Hlk501544797"/>
    <w:p w14:paraId="3ECF2263" w14:textId="05111451" w:rsidR="009A032A" w:rsidRPr="00A52D6B" w:rsidRDefault="0086061B"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1"/>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690AD6C5" w14:textId="18A93D03" w:rsidR="00D21112" w:rsidRPr="00A52D6B" w:rsidRDefault="0086061B"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7777777" w:rsidR="00022A4F" w:rsidRDefault="00022A4F" w:rsidP="00022A4F">
      <w:pPr>
        <w:jc w:val="both"/>
        <w:rPr>
          <w:rFonts w:ascii="Arial" w:hAnsi="Arial" w:cs="Arial"/>
        </w:rPr>
      </w:pPr>
      <w:r>
        <w:rPr>
          <w:rFonts w:ascii="Arial" w:hAnsi="Arial" w:cs="Arial"/>
        </w:rPr>
        <w:t xml:space="preserve">Le présent marché est conclu : </w:t>
      </w:r>
    </w:p>
    <w:p w14:paraId="1CA219CA" w14:textId="77777777" w:rsidR="00022A4F" w:rsidRDefault="00022A4F" w:rsidP="00022A4F">
      <w:pPr>
        <w:jc w:val="both"/>
        <w:rPr>
          <w:rFonts w:ascii="Arial" w:hAnsi="Arial" w:cs="Arial"/>
        </w:rPr>
      </w:pPr>
    </w:p>
    <w:p w14:paraId="11C422B1" w14:textId="2A35C402" w:rsidR="00022A4F" w:rsidRDefault="0049044D" w:rsidP="00022A4F">
      <w:pPr>
        <w:jc w:val="both"/>
        <w:rPr>
          <w:rFonts w:ascii="Arial" w:hAnsi="Arial" w:cs="Arial"/>
        </w:rPr>
      </w:pPr>
      <w:r>
        <w:rPr>
          <w:rFonts w:ascii="Arial" w:hAnsi="Arial" w:cs="Arial"/>
        </w:rPr>
        <w:t xml:space="preserve">Pour le </w:t>
      </w:r>
      <w:r w:rsidR="00022A4F">
        <w:rPr>
          <w:rFonts w:ascii="Arial" w:hAnsi="Arial" w:cs="Arial"/>
        </w:rPr>
        <w:t xml:space="preserve">montant </w:t>
      </w:r>
      <w:r>
        <w:rPr>
          <w:rFonts w:ascii="Arial" w:hAnsi="Arial" w:cs="Arial"/>
        </w:rPr>
        <w:t xml:space="preserve">ferme et forfaitaire de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correspondant à la tranche ferme.</w:t>
      </w:r>
      <w:r w:rsidR="00022A4F">
        <w:rPr>
          <w:rFonts w:ascii="Arial" w:hAnsi="Arial" w:cs="Arial"/>
        </w:rPr>
        <w:t xml:space="preserve"> </w:t>
      </w:r>
    </w:p>
    <w:p w14:paraId="2C739EA5" w14:textId="77777777" w:rsidR="00022A4F" w:rsidRDefault="00022A4F" w:rsidP="00022A4F">
      <w:pPr>
        <w:jc w:val="both"/>
        <w:rPr>
          <w:rFonts w:ascii="Arial" w:hAnsi="Arial" w:cs="Arial"/>
        </w:rPr>
      </w:pPr>
    </w:p>
    <w:p w14:paraId="6CC98CE3" w14:textId="77777777" w:rsidR="0065132B" w:rsidRDefault="0065132B" w:rsidP="00022A4F">
      <w:pPr>
        <w:jc w:val="both"/>
        <w:rPr>
          <w:rFonts w:ascii="Arial" w:hAnsi="Arial" w:cs="Arial"/>
        </w:rPr>
      </w:pPr>
    </w:p>
    <w:p w14:paraId="1BB68830" w14:textId="77777777" w:rsidR="0065132B" w:rsidRDefault="0065132B" w:rsidP="00022A4F">
      <w:pPr>
        <w:jc w:val="both"/>
        <w:rPr>
          <w:rFonts w:ascii="Arial" w:hAnsi="Arial" w:cs="Arial"/>
        </w:rPr>
      </w:pPr>
    </w:p>
    <w:p w14:paraId="1E8B8DAC" w14:textId="169772F2" w:rsidR="00960778" w:rsidRDefault="00022A4F" w:rsidP="00022A4F">
      <w:pPr>
        <w:jc w:val="both"/>
        <w:rPr>
          <w:rFonts w:ascii="Arial" w:hAnsi="Arial" w:cs="Arial"/>
        </w:rPr>
      </w:pPr>
      <w:r>
        <w:rPr>
          <w:rFonts w:ascii="Arial" w:hAnsi="Arial" w:cs="Arial"/>
        </w:rPr>
        <w:t xml:space="preserve">Son montant maximum </w:t>
      </w:r>
      <w:r w:rsidR="0049044D">
        <w:rPr>
          <w:rFonts w:ascii="Arial" w:hAnsi="Arial" w:cs="Arial"/>
        </w:rPr>
        <w:t>ne pourra dépasse 220 000 euros/HT sur toute sa durée.</w:t>
      </w:r>
    </w:p>
    <w:p w14:paraId="7C51FD12" w14:textId="77777777" w:rsidR="00022A4F" w:rsidRDefault="00022A4F" w:rsidP="00022A4F">
      <w:pPr>
        <w:jc w:val="both"/>
        <w:rPr>
          <w:rFonts w:ascii="Arial" w:hAnsi="Arial" w:cs="Arial"/>
        </w:rPr>
      </w:pPr>
    </w:p>
    <w:p w14:paraId="7066A794" w14:textId="77777777" w:rsidR="00022A4F" w:rsidRDefault="00022A4F" w:rsidP="00022A4F">
      <w:pPr>
        <w:jc w:val="both"/>
        <w:rPr>
          <w:rFonts w:ascii="Arial" w:hAnsi="Arial" w:cs="Arial"/>
        </w:rPr>
      </w:pPr>
    </w:p>
    <w:p w14:paraId="2D37C557" w14:textId="42FE6B25" w:rsidR="00022A4F" w:rsidRDefault="00022A4F" w:rsidP="00022A4F">
      <w:pPr>
        <w:jc w:val="both"/>
        <w:rPr>
          <w:rFonts w:ascii="Arial" w:hAnsi="Arial" w:cs="Arial"/>
        </w:rPr>
      </w:pPr>
      <w:r>
        <w:rPr>
          <w:rFonts w:ascii="Arial" w:hAnsi="Arial" w:cs="Arial"/>
        </w:rPr>
        <w:t xml:space="preserve">Ce montant </w:t>
      </w:r>
      <w:r w:rsidR="0065132B">
        <w:rPr>
          <w:rFonts w:ascii="Arial" w:hAnsi="Arial" w:cs="Arial"/>
        </w:rPr>
        <w:t xml:space="preserve">plafond </w:t>
      </w:r>
      <w:r>
        <w:rPr>
          <w:rFonts w:ascii="Arial" w:hAnsi="Arial" w:cs="Arial"/>
        </w:rPr>
        <w:t xml:space="preserve">est donné à titre indicatif et ne constitue en aucun cas un engagement de </w:t>
      </w:r>
      <w:r w:rsidR="00994BB5">
        <w:rPr>
          <w:rFonts w:ascii="Arial" w:hAnsi="Arial" w:cs="Arial"/>
        </w:rPr>
        <w:t>l’Ineris</w:t>
      </w:r>
      <w:r>
        <w:rPr>
          <w:rFonts w:ascii="Arial" w:hAnsi="Arial" w:cs="Arial"/>
        </w:rPr>
        <w:t>.</w:t>
      </w: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2C39CA36" w14:textId="77777777" w:rsidR="00243D50" w:rsidRDefault="00243D50" w:rsidP="00243D50">
      <w:pPr>
        <w:rPr>
          <w:rFonts w:ascii="Arial" w:hAnsi="Arial" w:cs="Arial"/>
        </w:rPr>
      </w:pPr>
    </w:p>
    <w:p w14:paraId="63A10BAB" w14:textId="77777777" w:rsidR="0065132B" w:rsidRPr="00A52D6B" w:rsidRDefault="0065132B"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6B5F3" w14:textId="77777777" w:rsidR="00D85419" w:rsidRDefault="00D85419">
      <w:r>
        <w:separator/>
      </w:r>
    </w:p>
  </w:endnote>
  <w:endnote w:type="continuationSeparator" w:id="0">
    <w:p w14:paraId="1E77883A"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tcPr>
        <w:p w14:paraId="58EF2B0D" w14:textId="01C1E5EA" w:rsidR="005C0983" w:rsidRPr="008E1317" w:rsidRDefault="002F3EBC" w:rsidP="00B40408">
          <w:pPr>
            <w:ind w:right="-638"/>
            <w:rPr>
              <w:rFonts w:ascii="Arial" w:hAnsi="Arial" w:cs="Arial"/>
              <w:b/>
              <w:i/>
            </w:rPr>
          </w:pPr>
          <w:r>
            <w:rPr>
              <w:rFonts w:ascii="Arial" w:hAnsi="Arial" w:cs="Arial"/>
              <w:b/>
            </w:rPr>
            <w:t>AE AC25MODULERS</w:t>
          </w:r>
        </w:p>
      </w:tc>
      <w:tc>
        <w:tcPr>
          <w:tcW w:w="5528" w:type="dxa"/>
        </w:tcPr>
        <w:p w14:paraId="6A537FDD" w14:textId="67F85ECF" w:rsidR="005C0983" w:rsidRPr="008E1317" w:rsidRDefault="005C0983" w:rsidP="00660727">
          <w:pPr>
            <w:jc w:val="center"/>
            <w:rPr>
              <w:rFonts w:ascii="Arial" w:hAnsi="Arial" w:cs="Arial"/>
              <w:b/>
            </w:rPr>
          </w:pPr>
        </w:p>
      </w:tc>
      <w:tc>
        <w:tcPr>
          <w:tcW w:w="896" w:type="dxa"/>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ED4B9" w14:textId="77777777" w:rsidR="00D85419" w:rsidRDefault="00D85419">
      <w:r>
        <w:separator/>
      </w:r>
    </w:p>
  </w:footnote>
  <w:footnote w:type="continuationSeparator" w:id="0">
    <w:p w14:paraId="63EC55A1"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1527A"/>
    <w:rsid w:val="00215C35"/>
    <w:rsid w:val="0021797C"/>
    <w:rsid w:val="00223EFE"/>
    <w:rsid w:val="00225A1A"/>
    <w:rsid w:val="00232BA0"/>
    <w:rsid w:val="00237327"/>
    <w:rsid w:val="00240987"/>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6101"/>
    <w:rsid w:val="002C79D6"/>
    <w:rsid w:val="002D0FCF"/>
    <w:rsid w:val="002D2E55"/>
    <w:rsid w:val="002D690A"/>
    <w:rsid w:val="002E446D"/>
    <w:rsid w:val="002E7206"/>
    <w:rsid w:val="002E7F09"/>
    <w:rsid w:val="002F3EBC"/>
    <w:rsid w:val="002F704A"/>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D7B9B"/>
    <w:rsid w:val="003E31C2"/>
    <w:rsid w:val="003F0C7D"/>
    <w:rsid w:val="003F1389"/>
    <w:rsid w:val="003F5EE7"/>
    <w:rsid w:val="00412382"/>
    <w:rsid w:val="0041526B"/>
    <w:rsid w:val="004268AC"/>
    <w:rsid w:val="0043706E"/>
    <w:rsid w:val="00444CF7"/>
    <w:rsid w:val="0044597F"/>
    <w:rsid w:val="0044629B"/>
    <w:rsid w:val="004527E1"/>
    <w:rsid w:val="00454086"/>
    <w:rsid w:val="00457AC6"/>
    <w:rsid w:val="004606F1"/>
    <w:rsid w:val="004653F1"/>
    <w:rsid w:val="0049044D"/>
    <w:rsid w:val="00490F70"/>
    <w:rsid w:val="0049554E"/>
    <w:rsid w:val="004964B1"/>
    <w:rsid w:val="004A29D9"/>
    <w:rsid w:val="004A7169"/>
    <w:rsid w:val="004B1EF8"/>
    <w:rsid w:val="004B7C47"/>
    <w:rsid w:val="004D1E4D"/>
    <w:rsid w:val="004E75A6"/>
    <w:rsid w:val="004F09F2"/>
    <w:rsid w:val="00500F31"/>
    <w:rsid w:val="00514DAF"/>
    <w:rsid w:val="00515A11"/>
    <w:rsid w:val="00516FC1"/>
    <w:rsid w:val="00532EC7"/>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983"/>
    <w:rsid w:val="005C0D45"/>
    <w:rsid w:val="005C360B"/>
    <w:rsid w:val="005C52BC"/>
    <w:rsid w:val="005C6427"/>
    <w:rsid w:val="005D4532"/>
    <w:rsid w:val="005E607F"/>
    <w:rsid w:val="005E78E9"/>
    <w:rsid w:val="005F0643"/>
    <w:rsid w:val="0061068C"/>
    <w:rsid w:val="00611C48"/>
    <w:rsid w:val="006168F1"/>
    <w:rsid w:val="00622256"/>
    <w:rsid w:val="00632952"/>
    <w:rsid w:val="00632ECA"/>
    <w:rsid w:val="0064340D"/>
    <w:rsid w:val="0064560F"/>
    <w:rsid w:val="0065132B"/>
    <w:rsid w:val="006527CB"/>
    <w:rsid w:val="006530DF"/>
    <w:rsid w:val="00654621"/>
    <w:rsid w:val="0065499C"/>
    <w:rsid w:val="00660727"/>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178B"/>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2049D"/>
    <w:rsid w:val="0083205E"/>
    <w:rsid w:val="00844DAA"/>
    <w:rsid w:val="008466D7"/>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E4655"/>
    <w:rsid w:val="009F05A0"/>
    <w:rsid w:val="009F3B01"/>
    <w:rsid w:val="00A010AE"/>
    <w:rsid w:val="00A07D59"/>
    <w:rsid w:val="00A1232D"/>
    <w:rsid w:val="00A37DC1"/>
    <w:rsid w:val="00A42290"/>
    <w:rsid w:val="00A52D6B"/>
    <w:rsid w:val="00A61A45"/>
    <w:rsid w:val="00A663E8"/>
    <w:rsid w:val="00A711A5"/>
    <w:rsid w:val="00A736CF"/>
    <w:rsid w:val="00A841FF"/>
    <w:rsid w:val="00A97E07"/>
    <w:rsid w:val="00AB03C8"/>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53F5A"/>
    <w:rsid w:val="00B56AB5"/>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7ED2"/>
    <w:rsid w:val="00CF5FA7"/>
    <w:rsid w:val="00D141E3"/>
    <w:rsid w:val="00D21112"/>
    <w:rsid w:val="00D23F2C"/>
    <w:rsid w:val="00D252A2"/>
    <w:rsid w:val="00D41AEA"/>
    <w:rsid w:val="00D46BC7"/>
    <w:rsid w:val="00D4787B"/>
    <w:rsid w:val="00D479AF"/>
    <w:rsid w:val="00D576E5"/>
    <w:rsid w:val="00D6487A"/>
    <w:rsid w:val="00D745B1"/>
    <w:rsid w:val="00D85419"/>
    <w:rsid w:val="00D85B4D"/>
    <w:rsid w:val="00D93018"/>
    <w:rsid w:val="00D93A55"/>
    <w:rsid w:val="00DA2C84"/>
    <w:rsid w:val="00DA3D11"/>
    <w:rsid w:val="00DA6FB3"/>
    <w:rsid w:val="00DB562A"/>
    <w:rsid w:val="00DB796C"/>
    <w:rsid w:val="00DB7EF4"/>
    <w:rsid w:val="00DC0ED6"/>
    <w:rsid w:val="00DD26F2"/>
    <w:rsid w:val="00DD4A46"/>
    <w:rsid w:val="00DD5A41"/>
    <w:rsid w:val="00E02E19"/>
    <w:rsid w:val="00E05871"/>
    <w:rsid w:val="00E17A92"/>
    <w:rsid w:val="00E17D8E"/>
    <w:rsid w:val="00E20AD3"/>
    <w:rsid w:val="00E31CC9"/>
    <w:rsid w:val="00E432A5"/>
    <w:rsid w:val="00E45F0E"/>
    <w:rsid w:val="00E4680F"/>
    <w:rsid w:val="00E47798"/>
    <w:rsid w:val="00E50E20"/>
    <w:rsid w:val="00E521C6"/>
    <w:rsid w:val="00E53A86"/>
    <w:rsid w:val="00E604E4"/>
    <w:rsid w:val="00E6507D"/>
    <w:rsid w:val="00E74222"/>
    <w:rsid w:val="00E7455B"/>
    <w:rsid w:val="00E763C4"/>
    <w:rsid w:val="00E91757"/>
    <w:rsid w:val="00E92BEB"/>
    <w:rsid w:val="00E972CE"/>
    <w:rsid w:val="00EA7E1F"/>
    <w:rsid w:val="00EB2B57"/>
    <w:rsid w:val="00EC42E7"/>
    <w:rsid w:val="00ED3918"/>
    <w:rsid w:val="00ED5E51"/>
    <w:rsid w:val="00ED7173"/>
    <w:rsid w:val="00ED77C0"/>
    <w:rsid w:val="00EF1898"/>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3A14"/>
    <w:rsid w:val="00F87FAD"/>
    <w:rsid w:val="00F92CB5"/>
    <w:rsid w:val="00F95CB5"/>
    <w:rsid w:val="00FA342D"/>
    <w:rsid w:val="00FA6231"/>
    <w:rsid w:val="00FB3832"/>
    <w:rsid w:val="00FB58D7"/>
    <w:rsid w:val="00FB65D3"/>
    <w:rsid w:val="00FC1C9F"/>
    <w:rsid w:val="00FC3DC2"/>
    <w:rsid w:val="00FD31B3"/>
    <w:rsid w:val="00FD6AD1"/>
    <w:rsid w:val="00FE4899"/>
    <w:rsid w:val="00FF0608"/>
    <w:rsid w:val="00FF4A37"/>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20B97A665D715418704BC35A7A6223A" ma:contentTypeVersion="4" ma:contentTypeDescription="Crée un document." ma:contentTypeScope="" ma:versionID="e8125e482a37ccc53f2414e3d66022e0">
  <xsd:schema xmlns:xsd="http://www.w3.org/2001/XMLSchema" xmlns:xs="http://www.w3.org/2001/XMLSchema" xmlns:p="http://schemas.microsoft.com/office/2006/metadata/properties" xmlns:ns2="90fc53ec-48fb-4015-8f06-20401222ed54" targetNamespace="http://schemas.microsoft.com/office/2006/metadata/properties" ma:root="true" ma:fieldsID="e3d31be4015a9d985944f8cd6fcbaf11" ns2:_="">
    <xsd:import namespace="90fc53ec-48fb-4015-8f06-2040122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c53ec-48fb-4015-8f06-20401222ed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3.xml><?xml version="1.0" encoding="utf-8"?>
<ds:datastoreItem xmlns:ds="http://schemas.openxmlformats.org/officeDocument/2006/customXml" ds:itemID="{79222642-0325-4914-90DA-BD55AFAD9D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BC68D4-A622-43EC-B3E7-4574C5E74EC1}">
  <ds:schemaRefs>
    <ds:schemaRef ds:uri="http://schemas.microsoft.com/sharepoint/v3/contenttype/forms"/>
  </ds:schemaRefs>
</ds:datastoreItem>
</file>

<file path=customXml/itemProps5.xml><?xml version="1.0" encoding="utf-8"?>
<ds:datastoreItem xmlns:ds="http://schemas.openxmlformats.org/officeDocument/2006/customXml" ds:itemID="{B9F20940-E3D8-4891-B43C-C4913A9CD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c53ec-48fb-4015-8f06-2040122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10</Pages>
  <Words>2631</Words>
  <Characters>14473</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17070</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24</cp:revision>
  <cp:lastPrinted>2017-09-27T13:48:00Z</cp:lastPrinted>
  <dcterms:created xsi:type="dcterms:W3CDTF">2023-03-23T15:29:00Z</dcterms:created>
  <dcterms:modified xsi:type="dcterms:W3CDTF">2025-10-15T09:40:00Z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0x010100920B97A665D715418704BC35A7A6223A</vt:lpwstr>
  </property>
</Properties>
</file>